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1D4B" w:rsidRDefault="00F461E9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bookmarkStart w:id="0" w:name="_GoBack"/>
      <w:bookmarkEnd w:id="0"/>
      <w:r>
        <w:rPr>
          <w:rFonts w:ascii="Arial" w:hAnsi="Arial"/>
          <w:b/>
          <w:bCs/>
        </w:rPr>
        <w:t>1</w:t>
      </w:r>
      <w:r w:rsidR="00FA1D4B">
        <w:rPr>
          <w:rFonts w:ascii="Arial" w:hAnsi="Arial"/>
          <w:b/>
          <w:bCs/>
        </w:rPr>
        <w:t>.0</w:t>
      </w:r>
      <w:r w:rsidR="00FA1D4B">
        <w:rPr>
          <w:rFonts w:ascii="Arial" w:hAnsi="Arial"/>
          <w:b/>
          <w:bCs/>
        </w:rPr>
        <w:tab/>
        <w:t>Purpose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  <w:t xml:space="preserve">The purpose of this procedure is to detail </w:t>
      </w:r>
      <w:r w:rsidR="00D817E3">
        <w:rPr>
          <w:rFonts w:ascii="Arial" w:hAnsi="Arial"/>
          <w:sz w:val="16"/>
          <w:szCs w:val="16"/>
        </w:rPr>
        <w:t xml:space="preserve">the steps for testing water for </w:t>
      </w:r>
      <w:r w:rsidR="00D074DF">
        <w:rPr>
          <w:rFonts w:ascii="Arial" w:hAnsi="Arial"/>
          <w:sz w:val="16"/>
          <w:szCs w:val="16"/>
        </w:rPr>
        <w:t xml:space="preserve">chlorine residue </w:t>
      </w:r>
      <w:r w:rsidR="00DF328C">
        <w:rPr>
          <w:rFonts w:ascii="Arial" w:hAnsi="Arial"/>
          <w:sz w:val="16"/>
          <w:szCs w:val="16"/>
        </w:rPr>
        <w:t>in the distribution line</w:t>
      </w:r>
      <w:r w:rsidR="00D074DF">
        <w:rPr>
          <w:rFonts w:ascii="Arial" w:hAnsi="Arial"/>
          <w:sz w:val="16"/>
          <w:szCs w:val="16"/>
        </w:rPr>
        <w:t xml:space="preserve">. This will ensure that there is sufficient chlorine in the water at </w:t>
      </w:r>
      <w:r w:rsidR="00DF328C">
        <w:rPr>
          <w:rFonts w:ascii="Arial" w:hAnsi="Arial"/>
          <w:sz w:val="16"/>
          <w:szCs w:val="16"/>
        </w:rPr>
        <w:t xml:space="preserve">any point </w:t>
      </w:r>
      <w:r w:rsidR="001D1B8C">
        <w:rPr>
          <w:rFonts w:ascii="Arial" w:hAnsi="Arial"/>
          <w:sz w:val="16"/>
          <w:szCs w:val="16"/>
        </w:rPr>
        <w:t>along the line up to the end user</w:t>
      </w:r>
      <w:r w:rsidR="00D074DF">
        <w:rPr>
          <w:rFonts w:ascii="Arial" w:hAnsi="Arial"/>
          <w:sz w:val="16"/>
          <w:szCs w:val="16"/>
        </w:rPr>
        <w:t>.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2.0</w:t>
      </w:r>
      <w:r>
        <w:rPr>
          <w:rFonts w:ascii="Arial" w:hAnsi="Arial"/>
          <w:b/>
          <w:bCs/>
        </w:rPr>
        <w:tab/>
        <w:t>Background</w:t>
      </w:r>
      <w:r w:rsidR="00ED65ED">
        <w:rPr>
          <w:rFonts w:ascii="Arial" w:hAnsi="Arial"/>
          <w:b/>
          <w:bCs/>
        </w:rPr>
        <w:t xml:space="preserve"> – N/A</w:t>
      </w: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FA1D4B" w:rsidRDefault="00FA1D4B">
      <w:pPr>
        <w:pStyle w:val="BodyText"/>
        <w:spacing w:after="57" w:line="100" w:lineRule="atLeast"/>
        <w:ind w:hanging="13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3.0</w:t>
      </w:r>
      <w:r>
        <w:rPr>
          <w:rFonts w:ascii="Arial" w:hAnsi="Arial"/>
          <w:b/>
          <w:bCs/>
        </w:rPr>
        <w:tab/>
        <w:t>Procedure</w:t>
      </w:r>
    </w:p>
    <w:p w:rsidR="00FA1D4B" w:rsidRDefault="002C6BDF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Perform a chlorine residual test.</w:t>
      </w:r>
    </w:p>
    <w:p w:rsidR="002C6BDF" w:rsidRDefault="002C6BDF">
      <w:pPr>
        <w:pStyle w:val="BodyText"/>
        <w:spacing w:after="57" w:line="100" w:lineRule="atLeast"/>
        <w:ind w:hanging="13"/>
        <w:jc w:val="both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If above or equal to 0.2 mg/L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r w:rsidR="00397FD6">
        <w:rPr>
          <w:rFonts w:ascii="Arial" w:hAnsi="Arial"/>
          <w:sz w:val="16"/>
          <w:szCs w:val="16"/>
        </w:rPr>
        <w:t xml:space="preserve">go to step A – </w:t>
      </w:r>
      <w:r w:rsidRPr="001D1B8C">
        <w:rPr>
          <w:rFonts w:ascii="Arial" w:hAnsi="Arial"/>
          <w:sz w:val="16"/>
          <w:szCs w:val="16"/>
        </w:rPr>
        <w:t>no other action required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If less than 0.2 mg/L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- go to step B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Step A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Chlorine residual is above or equal to 0.2 mg/L: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no</w:t>
      </w:r>
      <w:proofErr w:type="gramEnd"/>
      <w:r w:rsidRPr="001D1B8C">
        <w:rPr>
          <w:rFonts w:ascii="Arial" w:hAnsi="Arial"/>
          <w:sz w:val="16"/>
          <w:szCs w:val="16"/>
        </w:rPr>
        <w:t xml:space="preserve"> other action required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- maintain normal operation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Step B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Do a manual chlorine test to confirm results: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above 0.2 mg/L go to step C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less than 0.2 but with a trace go to step D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at 0.0 mg/L without a trace go to step E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Step C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Repeat the manual chlorine test again: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above 0.2 mg/L go to step A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below 0.2 mg/L return to step B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Note: Must have 2 consecutive above 0.2 mg/L test results to return to step A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Step D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Chlorine residual is less than 0.2 mg/L but with a trace: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- flush water lines in building in order to introduce fresh water to system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Monitor chlorine residuals by repeating manual test</w:t>
      </w:r>
      <w:proofErr w:type="gramStart"/>
      <w:r w:rsidRPr="001D1B8C">
        <w:rPr>
          <w:rFonts w:ascii="Arial" w:hAnsi="Arial"/>
          <w:sz w:val="16"/>
          <w:szCs w:val="16"/>
        </w:rPr>
        <w:t>:</w:t>
      </w:r>
      <w:proofErr w:type="gramEnd"/>
      <w:r w:rsidRPr="001D1B8C">
        <w:rPr>
          <w:rFonts w:ascii="Arial" w:hAnsi="Arial"/>
          <w:sz w:val="16"/>
          <w:szCs w:val="16"/>
        </w:rPr>
        <w:br/>
        <w:t>- if residual remains at between 0.2 mg/L and trace advise supervisor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residual has no trace go to step E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residuals increase above 0.2 mg/L go to step C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Step E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Chlorine residual is at 0.0 mg/L with no noticeable trace: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- flush water lines in building in order to introduce fresh water to system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Monitor chlorine residual by repeating manual test: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residual remains at between 0.0 mg/L with no trace advise supervisor immediately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    - </w:t>
      </w:r>
      <w:proofErr w:type="gramStart"/>
      <w:r w:rsidRPr="001D1B8C">
        <w:rPr>
          <w:rFonts w:ascii="Arial" w:hAnsi="Arial"/>
          <w:sz w:val="16"/>
          <w:szCs w:val="16"/>
        </w:rPr>
        <w:t>supervisor</w:t>
      </w:r>
      <w:proofErr w:type="gramEnd"/>
      <w:r w:rsidRPr="001D1B8C">
        <w:rPr>
          <w:rFonts w:ascii="Arial" w:hAnsi="Arial"/>
          <w:sz w:val="16"/>
          <w:szCs w:val="16"/>
        </w:rPr>
        <w:t xml:space="preserve"> will contact </w:t>
      </w:r>
      <w:r w:rsidR="002C6BDF">
        <w:rPr>
          <w:rFonts w:ascii="Arial" w:hAnsi="Arial"/>
          <w:sz w:val="16"/>
          <w:szCs w:val="16"/>
        </w:rPr>
        <w:t>appropriate personnel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>Continue flushing of water line: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normal</w:t>
      </w:r>
      <w:proofErr w:type="gramEnd"/>
      <w:r w:rsidRPr="001D1B8C">
        <w:rPr>
          <w:rFonts w:ascii="Arial" w:hAnsi="Arial"/>
          <w:sz w:val="16"/>
          <w:szCs w:val="16"/>
        </w:rPr>
        <w:t xml:space="preserve"> expectation would require that flushing continues until a residual is reached</w:t>
      </w:r>
    </w:p>
    <w:p w:rsidR="001D1B8C" w:rsidRPr="001D1B8C" w:rsidRDefault="001D1B8C" w:rsidP="001D1B8C">
      <w:pPr>
        <w:widowControl/>
        <w:suppressAutoHyphens w:val="0"/>
        <w:rPr>
          <w:rFonts w:ascii="Arial" w:hAnsi="Arial"/>
          <w:sz w:val="16"/>
          <w:szCs w:val="16"/>
        </w:rPr>
      </w:pPr>
      <w:r w:rsidRPr="001D1B8C">
        <w:rPr>
          <w:rFonts w:ascii="Arial" w:hAnsi="Arial"/>
          <w:sz w:val="16"/>
          <w:szCs w:val="16"/>
        </w:rPr>
        <w:t xml:space="preserve">- </w:t>
      </w:r>
      <w:proofErr w:type="gramStart"/>
      <w:r w:rsidRPr="001D1B8C">
        <w:rPr>
          <w:rFonts w:ascii="Arial" w:hAnsi="Arial"/>
          <w:sz w:val="16"/>
          <w:szCs w:val="16"/>
        </w:rPr>
        <w:t>if</w:t>
      </w:r>
      <w:proofErr w:type="gramEnd"/>
      <w:r w:rsidRPr="001D1B8C">
        <w:rPr>
          <w:rFonts w:ascii="Arial" w:hAnsi="Arial"/>
          <w:sz w:val="16"/>
          <w:szCs w:val="16"/>
        </w:rPr>
        <w:t xml:space="preserve"> it raises to 0.2 mg/L go to step C</w:t>
      </w:r>
    </w:p>
    <w:p w:rsidR="00D57215" w:rsidRPr="001A3051" w:rsidRDefault="00D57215" w:rsidP="00D817E3">
      <w:pPr>
        <w:widowControl/>
        <w:suppressAutoHyphens w:val="0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20"/>
        <w:jc w:val="both"/>
        <w:rPr>
          <w:rFonts w:ascii="Arial" w:hAnsi="Arial"/>
          <w:sz w:val="16"/>
          <w:szCs w:val="16"/>
        </w:rPr>
      </w:pPr>
    </w:p>
    <w:p w:rsidR="001A3051" w:rsidRDefault="001A3051" w:rsidP="001A3051">
      <w:pPr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1A3051" w:rsidP="001A3051">
      <w:pPr>
        <w:pStyle w:val="BodyText"/>
        <w:spacing w:after="57" w:line="100" w:lineRule="atLeast"/>
        <w:ind w:left="709" w:hanging="13"/>
        <w:rPr>
          <w:rFonts w:ascii="Arial" w:hAnsi="Arial"/>
          <w:sz w:val="16"/>
          <w:szCs w:val="16"/>
        </w:rPr>
      </w:pPr>
    </w:p>
    <w:p w:rsidR="001A3051" w:rsidRDefault="0005133E" w:rsidP="001A3051">
      <w:pPr>
        <w:spacing w:line="360" w:lineRule="auto"/>
        <w:jc w:val="both"/>
      </w:pPr>
      <w:r>
        <w:pict>
          <v:line id="_x0000_s1069" style="position:absolute;left:0;text-align:left;flip:y;z-index:251687424" from="82.05pt,8.9pt" to="206.75pt,8.9pt" strokeweight=".19mm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left:0;text-align:left;margin-left:410.55pt;margin-top:8.9pt;width:108.75pt;height:0;z-index:251689472" o:connectortype="straight"/>
        </w:pict>
      </w:r>
      <w:r>
        <w:pict>
          <v:line id="_x0000_s1070" style="position:absolute;left:0;text-align:left;z-index:251688448" from="250.1pt,9pt" to="386.6pt,9pt" strokeweight=".19mm"/>
        </w:pict>
      </w:r>
      <w:r w:rsidR="001A3051">
        <w:rPr>
          <w:rFonts w:ascii="Arial" w:hAnsi="Arial" w:cs="Arial"/>
          <w:sz w:val="16"/>
          <w:szCs w:val="16"/>
        </w:rPr>
        <w:t xml:space="preserve">Town Manager/Clerk:  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Signature:</w:t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</w:r>
      <w:r w:rsidR="001A3051">
        <w:rPr>
          <w:rFonts w:ascii="Arial" w:hAnsi="Arial" w:cs="Arial"/>
          <w:sz w:val="16"/>
          <w:szCs w:val="16"/>
        </w:rPr>
        <w:tab/>
        <w:t>Date:</w:t>
      </w: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D57215" w:rsidRDefault="00D57215" w:rsidP="00D817E3">
      <w:pPr>
        <w:widowControl/>
        <w:suppressAutoHyphens w:val="0"/>
        <w:rPr>
          <w:rFonts w:ascii="Verdana" w:eastAsia="Times New Roman" w:hAnsi="Verdana"/>
          <w:color w:val="000000"/>
          <w:kern w:val="0"/>
          <w:sz w:val="20"/>
          <w:szCs w:val="20"/>
        </w:rPr>
      </w:pPr>
    </w:p>
    <w:p w:rsidR="00FA1D4B" w:rsidRDefault="00FA1D4B" w:rsidP="001A3051">
      <w:pPr>
        <w:pStyle w:val="BodyText"/>
        <w:spacing w:after="57" w:line="100" w:lineRule="atLeast"/>
        <w:jc w:val="both"/>
        <w:rPr>
          <w:rFonts w:ascii="Arial" w:hAnsi="Arial"/>
          <w:sz w:val="16"/>
          <w:szCs w:val="16"/>
        </w:rPr>
      </w:pPr>
    </w:p>
    <w:sectPr w:rsidR="00FA1D4B" w:rsidSect="00E928BA">
      <w:headerReference w:type="default" r:id="rId8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33E" w:rsidRDefault="0005133E" w:rsidP="00F461E9">
      <w:r>
        <w:separator/>
      </w:r>
    </w:p>
  </w:endnote>
  <w:endnote w:type="continuationSeparator" w:id="0">
    <w:p w:rsidR="0005133E" w:rsidRDefault="0005133E" w:rsidP="00F4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33E" w:rsidRDefault="0005133E" w:rsidP="00F461E9">
      <w:r>
        <w:separator/>
      </w:r>
    </w:p>
  </w:footnote>
  <w:footnote w:type="continuationSeparator" w:id="0">
    <w:p w:rsidR="0005133E" w:rsidRDefault="0005133E" w:rsidP="00F46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5ED" w:rsidRDefault="00ED65ED">
    <w:pPr>
      <w:pStyle w:val="Header"/>
    </w:pPr>
  </w:p>
  <w:tbl>
    <w:tblPr>
      <w:tblW w:w="0" w:type="auto"/>
      <w:tblInd w:w="474" w:type="dxa"/>
      <w:tblLayout w:type="fixed"/>
      <w:tblLook w:val="0000" w:firstRow="0" w:lastRow="0" w:firstColumn="0" w:lastColumn="0" w:noHBand="0" w:noVBand="0"/>
    </w:tblPr>
    <w:tblGrid>
      <w:gridCol w:w="7187"/>
      <w:gridCol w:w="1929"/>
    </w:tblGrid>
    <w:tr w:rsidR="00ED65ED" w:rsidTr="0054055F">
      <w:tc>
        <w:tcPr>
          <w:tcW w:w="718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:rsidR="00ED65ED" w:rsidRDefault="00ED65ED" w:rsidP="0054055F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Town</w:t>
          </w:r>
          <w:r w:rsidR="005E4F4E">
            <w:rPr>
              <w:rFonts w:ascii="Arial" w:hAnsi="Arial" w:cs="Arial"/>
            </w:rPr>
            <w:t>/LSD</w:t>
          </w:r>
          <w:r>
            <w:rPr>
              <w:rFonts w:ascii="Arial" w:hAnsi="Arial" w:cs="Arial"/>
            </w:rPr>
            <w:t xml:space="preserve"> of </w:t>
          </w:r>
        </w:p>
        <w:p w:rsidR="00ED65ED" w:rsidRDefault="00ED65ED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Maintenance Assurance Manual</w:t>
          </w:r>
        </w:p>
        <w:p w:rsidR="00ED65ED" w:rsidRDefault="00ED65ED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CHLORINE TESTING PROCEDURE</w:t>
          </w:r>
        </w:p>
        <w:p w:rsidR="00ED65ED" w:rsidRDefault="00DF328C" w:rsidP="0054055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DISTRIBUTION LINE</w:t>
          </w:r>
        </w:p>
      </w:tc>
      <w:tc>
        <w:tcPr>
          <w:tcW w:w="192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ED65ED" w:rsidRDefault="00ED65ED" w:rsidP="0054055F">
          <w:pPr>
            <w:snapToGrid w:val="0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Procedure No.: SOP</w:t>
          </w:r>
          <w:r w:rsidR="00DF328C">
            <w:rPr>
              <w:rFonts w:ascii="Arial" w:hAnsi="Arial" w:cs="Arial"/>
              <w:sz w:val="16"/>
              <w:szCs w:val="16"/>
            </w:rPr>
            <w:t>6</w:t>
          </w:r>
        </w:p>
        <w:p w:rsidR="00ED65ED" w:rsidRDefault="00ED65E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REV 0</w:t>
          </w:r>
        </w:p>
        <w:p w:rsidR="00ED65ED" w:rsidRDefault="00ED65E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ED65ED" w:rsidRDefault="00ED65E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               </w:t>
          </w:r>
          <w:r w:rsidR="009A1C51" w:rsidRPr="00F461E9">
            <w:rPr>
              <w:rFonts w:ascii="Arial" w:hAnsi="Arial" w:cs="Arial"/>
              <w:sz w:val="16"/>
              <w:szCs w:val="16"/>
            </w:rPr>
            <w:fldChar w:fldCharType="begin"/>
          </w:r>
          <w:r w:rsidRPr="00F461E9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="009A1C51" w:rsidRPr="00F461E9">
            <w:rPr>
              <w:rFonts w:ascii="Arial" w:hAnsi="Arial" w:cs="Arial"/>
              <w:sz w:val="16"/>
              <w:szCs w:val="16"/>
            </w:rPr>
            <w:fldChar w:fldCharType="separate"/>
          </w:r>
          <w:r w:rsidR="005E4F4E">
            <w:rPr>
              <w:rFonts w:ascii="Arial" w:hAnsi="Arial" w:cs="Arial"/>
              <w:noProof/>
              <w:sz w:val="16"/>
              <w:szCs w:val="16"/>
            </w:rPr>
            <w:t>1</w:t>
          </w:r>
          <w:r w:rsidR="009A1C51" w:rsidRPr="00F461E9"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of </w:t>
          </w:r>
          <w:fldSimple w:instr=" NUMPAGES   \* MERGEFORMAT ">
            <w:r w:rsidR="005E4F4E" w:rsidRPr="005E4F4E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fldSimple>
        </w:p>
        <w:p w:rsidR="00ED65ED" w:rsidRDefault="00ED65E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  <w:p w:rsidR="00ED65ED" w:rsidRDefault="00ED65ED" w:rsidP="0054055F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:rsidR="00ED65ED" w:rsidRDefault="00ED65ED">
    <w:pPr>
      <w:pStyle w:val="Header"/>
    </w:pPr>
  </w:p>
  <w:p w:rsidR="00ED65ED" w:rsidRDefault="00ED65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15952688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32592ED2"/>
    <w:multiLevelType w:val="hybridMultilevel"/>
    <w:tmpl w:val="B05E91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97A2E"/>
    <w:multiLevelType w:val="hybridMultilevel"/>
    <w:tmpl w:val="3210F458"/>
    <w:lvl w:ilvl="0" w:tplc="5A14262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B07F6"/>
    <w:multiLevelType w:val="hybridMultilevel"/>
    <w:tmpl w:val="453204E0"/>
    <w:lvl w:ilvl="0" w:tplc="10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11">
    <w:nsid w:val="6A0756AD"/>
    <w:multiLevelType w:val="multilevel"/>
    <w:tmpl w:val="C8C25C5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49"/>
        </w:tabs>
        <w:ind w:left="3949" w:hanging="360"/>
      </w:pPr>
      <w:rPr>
        <w:rFonts w:ascii="Symbol" w:hAnsi="Symbol" w:cs="OpenSymbol"/>
      </w:rPr>
    </w:lvl>
  </w:abstractNum>
  <w:abstractNum w:abstractNumId="12">
    <w:nsid w:val="702935CC"/>
    <w:multiLevelType w:val="multilevel"/>
    <w:tmpl w:val="2988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7A642541"/>
    <w:multiLevelType w:val="multilevel"/>
    <w:tmpl w:val="E820C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FA1D4B"/>
    <w:rsid w:val="00011728"/>
    <w:rsid w:val="00022CB0"/>
    <w:rsid w:val="000254D5"/>
    <w:rsid w:val="0005133E"/>
    <w:rsid w:val="001735C2"/>
    <w:rsid w:val="001A3051"/>
    <w:rsid w:val="001D1B8C"/>
    <w:rsid w:val="002C6BDF"/>
    <w:rsid w:val="003571DB"/>
    <w:rsid w:val="00397FD6"/>
    <w:rsid w:val="00415876"/>
    <w:rsid w:val="0054055F"/>
    <w:rsid w:val="0059302F"/>
    <w:rsid w:val="005E4F4E"/>
    <w:rsid w:val="005F09A1"/>
    <w:rsid w:val="006E4063"/>
    <w:rsid w:val="007B1086"/>
    <w:rsid w:val="007C0137"/>
    <w:rsid w:val="008D299E"/>
    <w:rsid w:val="009109AD"/>
    <w:rsid w:val="009660A8"/>
    <w:rsid w:val="009A1C51"/>
    <w:rsid w:val="00A3004D"/>
    <w:rsid w:val="00A925DE"/>
    <w:rsid w:val="00AB1B3B"/>
    <w:rsid w:val="00AD6DC1"/>
    <w:rsid w:val="00B40574"/>
    <w:rsid w:val="00BA5ED4"/>
    <w:rsid w:val="00CF1661"/>
    <w:rsid w:val="00D074DF"/>
    <w:rsid w:val="00D56D48"/>
    <w:rsid w:val="00D57215"/>
    <w:rsid w:val="00D817E3"/>
    <w:rsid w:val="00DF328C"/>
    <w:rsid w:val="00E124DF"/>
    <w:rsid w:val="00E90635"/>
    <w:rsid w:val="00E928BA"/>
    <w:rsid w:val="00EB50FB"/>
    <w:rsid w:val="00ED65ED"/>
    <w:rsid w:val="00EE4525"/>
    <w:rsid w:val="00F461E9"/>
    <w:rsid w:val="00F95719"/>
    <w:rsid w:val="00FA1D4B"/>
    <w:rsid w:val="00FA68DD"/>
    <w:rsid w:val="00FA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71"/>
      </o:rules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BA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Heading1">
    <w:name w:val="heading 1"/>
    <w:basedOn w:val="Heading"/>
    <w:next w:val="BodyText"/>
    <w:qFormat/>
    <w:rsid w:val="00E928BA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E928BA"/>
  </w:style>
  <w:style w:type="character" w:customStyle="1" w:styleId="Bullets">
    <w:name w:val="Bullets"/>
    <w:rsid w:val="00E928BA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E928B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E928BA"/>
    <w:pPr>
      <w:spacing w:after="120"/>
    </w:pPr>
  </w:style>
  <w:style w:type="paragraph" w:styleId="List">
    <w:name w:val="List"/>
    <w:basedOn w:val="BodyText"/>
    <w:rsid w:val="00E928BA"/>
    <w:rPr>
      <w:rFonts w:cs="Tahoma"/>
    </w:rPr>
  </w:style>
  <w:style w:type="paragraph" w:styleId="Caption">
    <w:name w:val="caption"/>
    <w:basedOn w:val="Normal"/>
    <w:qFormat/>
    <w:rsid w:val="00E928B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E928BA"/>
    <w:pPr>
      <w:suppressLineNumbers/>
    </w:pPr>
    <w:rPr>
      <w:rFonts w:cs="Tahoma"/>
    </w:rPr>
  </w:style>
  <w:style w:type="paragraph" w:customStyle="1" w:styleId="HorizontalLine">
    <w:name w:val="Horizontal Line"/>
    <w:basedOn w:val="Normal"/>
    <w:next w:val="BodyText"/>
    <w:rsid w:val="00E928B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rsid w:val="00E928BA"/>
    <w:pPr>
      <w:suppressLineNumbers/>
    </w:pPr>
  </w:style>
  <w:style w:type="paragraph" w:customStyle="1" w:styleId="TableHeading">
    <w:name w:val="Table Heading"/>
    <w:basedOn w:val="TableContents"/>
    <w:rsid w:val="00E928BA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61E9"/>
    <w:rPr>
      <w:rFonts w:eastAsia="Arial Unicode MS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6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61E9"/>
    <w:rPr>
      <w:rFonts w:eastAsia="Arial Unicode MS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E9"/>
    <w:rPr>
      <w:rFonts w:ascii="Tahoma" w:eastAsia="Arial Unicode MS" w:hAnsi="Tahoma" w:cs="Tahoma"/>
      <w:kern w:val="1"/>
      <w:sz w:val="16"/>
      <w:szCs w:val="16"/>
    </w:rPr>
  </w:style>
  <w:style w:type="character" w:customStyle="1" w:styleId="apple-style-span">
    <w:name w:val="apple-style-span"/>
    <w:basedOn w:val="DefaultParagraphFont"/>
    <w:rsid w:val="00D817E3"/>
  </w:style>
  <w:style w:type="paragraph" w:styleId="ListParagraph">
    <w:name w:val="List Paragraph"/>
    <w:basedOn w:val="Normal"/>
    <w:uiPriority w:val="34"/>
    <w:qFormat/>
    <w:rsid w:val="00BA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92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7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9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Sargent</dc:creator>
  <cp:lastModifiedBy>Andrews, Ruth S.</cp:lastModifiedBy>
  <cp:revision>9</cp:revision>
  <cp:lastPrinted>2009-11-12T18:59:00Z</cp:lastPrinted>
  <dcterms:created xsi:type="dcterms:W3CDTF">2010-03-16T12:14:00Z</dcterms:created>
  <dcterms:modified xsi:type="dcterms:W3CDTF">2016-01-15T17:40:00Z</dcterms:modified>
</cp:coreProperties>
</file>